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5BF" w:rsidRDefault="008475BF" w:rsidP="008475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75BF" w:rsidRDefault="008475BF" w:rsidP="008475B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«УТВЕРЖДАЮ»</w:t>
      </w:r>
    </w:p>
    <w:p w:rsidR="008475BF" w:rsidRDefault="008475BF" w:rsidP="008475B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Директор МОУ СОШ №4 УКМО</w:t>
      </w:r>
    </w:p>
    <w:p w:rsidR="008475BF" w:rsidRDefault="008475BF" w:rsidP="008475B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______________________</w:t>
      </w:r>
    </w:p>
    <w:p w:rsidR="008475BF" w:rsidRDefault="008475BF" w:rsidP="008475B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proofErr w:type="spellStart"/>
      <w:r>
        <w:rPr>
          <w:rFonts w:ascii="Times New Roman" w:eastAsia="Calibri" w:hAnsi="Times New Roman" w:cs="Times New Roman"/>
          <w:color w:val="000000"/>
        </w:rPr>
        <w:t>Е.А.Кармадонова</w:t>
      </w:r>
      <w:proofErr w:type="spellEnd"/>
    </w:p>
    <w:p w:rsidR="008475BF" w:rsidRDefault="008475BF" w:rsidP="008475B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Приказ №75-0 от 6.02.2025</w:t>
      </w:r>
    </w:p>
    <w:p w:rsidR="008475BF" w:rsidRDefault="008475BF" w:rsidP="008475B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  </w:t>
      </w:r>
    </w:p>
    <w:p w:rsidR="008475BF" w:rsidRDefault="008475BF" w:rsidP="008475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475BF" w:rsidRDefault="008475BF" w:rsidP="008475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475BF" w:rsidRDefault="008475BF" w:rsidP="008475B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475BF" w:rsidRDefault="008475BF" w:rsidP="008475BF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Демонстрационный вариант</w:t>
      </w:r>
    </w:p>
    <w:p w:rsidR="008475BF" w:rsidRDefault="008475BF" w:rsidP="008475B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8475BF" w:rsidRDefault="008475BF" w:rsidP="008475B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8475BF" w:rsidRDefault="008475BF" w:rsidP="008475B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Оценочные материалы по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32"/>
          <w:szCs w:val="32"/>
        </w:rPr>
        <w:t>русскому языку</w:t>
      </w:r>
    </w:p>
    <w:p w:rsidR="008475BF" w:rsidRDefault="008475BF" w:rsidP="008475B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для проведения промежуточной аттестации </w:t>
      </w:r>
    </w:p>
    <w:p w:rsidR="008475BF" w:rsidRDefault="008475BF" w:rsidP="008475B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учащихся 1 «д» класса</w:t>
      </w:r>
    </w:p>
    <w:p w:rsidR="008475BF" w:rsidRDefault="008475BF" w:rsidP="008475BF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75BF" w:rsidRDefault="008475BF" w:rsidP="00847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 ученика________________________________________________</w:t>
      </w:r>
    </w:p>
    <w:p w:rsidR="008475BF" w:rsidRDefault="008475BF" w:rsidP="008475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6F0E" w:rsidRPr="00E60A0E" w:rsidRDefault="00466F0E" w:rsidP="000C7107">
      <w:pPr>
        <w:pStyle w:val="a3"/>
        <w:numPr>
          <w:ilvl w:val="0"/>
          <w:numId w:val="6"/>
        </w:numPr>
        <w:kinsoku w:val="0"/>
        <w:overflowPunct w:val="0"/>
        <w:spacing w:before="89"/>
        <w:ind w:right="-1568"/>
        <w:rPr>
          <w:i/>
        </w:rPr>
      </w:pPr>
      <w:r w:rsidRPr="00E60A0E">
        <w:rPr>
          <w:i/>
        </w:rPr>
        <w:t>Списывание</w:t>
      </w:r>
      <w:r w:rsidR="00E60A0E">
        <w:rPr>
          <w:i/>
        </w:rPr>
        <w:t>:</w:t>
      </w:r>
      <w:r w:rsidR="00892F82" w:rsidRPr="00892F82">
        <w:t xml:space="preserve"> </w:t>
      </w:r>
      <w:r w:rsidR="00892F82">
        <w:t>(12 слов)</w:t>
      </w:r>
    </w:p>
    <w:p w:rsidR="00466F0E" w:rsidRDefault="00466F0E" w:rsidP="000C7107">
      <w:pPr>
        <w:pStyle w:val="a3"/>
        <w:kinsoku w:val="0"/>
        <w:overflowPunct w:val="0"/>
        <w:spacing w:before="89"/>
        <w:ind w:right="-1568"/>
      </w:pPr>
    </w:p>
    <w:p w:rsidR="00E60A0E" w:rsidRPr="00892F82" w:rsidRDefault="00466F0E" w:rsidP="000C7107">
      <w:pPr>
        <w:pStyle w:val="3"/>
        <w:kinsoku w:val="0"/>
        <w:overflowPunct w:val="0"/>
        <w:spacing w:before="4"/>
        <w:ind w:left="3888" w:right="-1568"/>
        <w:jc w:val="left"/>
        <w:rPr>
          <w:sz w:val="32"/>
          <w:szCs w:val="32"/>
        </w:rPr>
      </w:pPr>
      <w:r w:rsidRPr="00E60A0E">
        <w:rPr>
          <w:sz w:val="32"/>
          <w:szCs w:val="32"/>
        </w:rPr>
        <w:t>Урок</w:t>
      </w:r>
      <w:r w:rsidR="00E60A0E">
        <w:rPr>
          <w:sz w:val="32"/>
          <w:szCs w:val="32"/>
        </w:rPr>
        <w:t>.</w:t>
      </w:r>
    </w:p>
    <w:p w:rsidR="00466F0E" w:rsidRDefault="00892F82" w:rsidP="000C7107">
      <w:pPr>
        <w:pStyle w:val="a3"/>
        <w:kinsoku w:val="0"/>
        <w:overflowPunct w:val="0"/>
        <w:spacing w:line="319" w:lineRule="exact"/>
        <w:ind w:right="-1568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</w:t>
      </w:r>
      <w:r w:rsidR="00466F0E" w:rsidRPr="00E60A0E">
        <w:rPr>
          <w:b/>
          <w:sz w:val="32"/>
          <w:szCs w:val="32"/>
        </w:rPr>
        <w:t xml:space="preserve">У нас урок. Тут </w:t>
      </w:r>
      <w:proofErr w:type="spellStart"/>
      <w:r w:rsidR="00466F0E" w:rsidRPr="00E60A0E">
        <w:rPr>
          <w:b/>
          <w:sz w:val="32"/>
          <w:szCs w:val="32"/>
        </w:rPr>
        <w:t>Ната</w:t>
      </w:r>
      <w:proofErr w:type="spellEnd"/>
      <w:r w:rsidR="00466F0E" w:rsidRPr="00E60A0E">
        <w:rPr>
          <w:b/>
          <w:sz w:val="32"/>
          <w:szCs w:val="32"/>
        </w:rPr>
        <w:t>. У нас карта. Антон у карты.</w:t>
      </w:r>
    </w:p>
    <w:p w:rsidR="00892F82" w:rsidRPr="00E60A0E" w:rsidRDefault="00892F82" w:rsidP="000C7107">
      <w:pPr>
        <w:pStyle w:val="a3"/>
        <w:kinsoku w:val="0"/>
        <w:overflowPunct w:val="0"/>
        <w:spacing w:line="319" w:lineRule="exact"/>
        <w:ind w:right="-1568"/>
        <w:rPr>
          <w:b/>
          <w:sz w:val="32"/>
          <w:szCs w:val="32"/>
        </w:rPr>
      </w:pPr>
    </w:p>
    <w:p w:rsidR="00466F0E" w:rsidRDefault="00892F82" w:rsidP="000C7107">
      <w:pPr>
        <w:pStyle w:val="a3"/>
        <w:kinsoku w:val="0"/>
        <w:overflowPunct w:val="0"/>
        <w:spacing w:before="9" w:line="360" w:lineRule="auto"/>
        <w:ind w:right="-1568"/>
      </w:pPr>
      <w:r>
        <w:t>____________________________________________________________</w:t>
      </w:r>
      <w:r w:rsidR="000C7107">
        <w:t>___</w:t>
      </w:r>
      <w:r>
        <w:t>______________________________________________________________________________________________________________________________________________________________________________________</w:t>
      </w:r>
    </w:p>
    <w:p w:rsidR="005B19F4" w:rsidRDefault="005B19F4" w:rsidP="000C7107">
      <w:pPr>
        <w:pStyle w:val="a3"/>
        <w:kinsoku w:val="0"/>
        <w:overflowPunct w:val="0"/>
        <w:spacing w:before="9" w:line="360" w:lineRule="auto"/>
        <w:ind w:right="-1568"/>
      </w:pPr>
      <w:r>
        <w:t>________________________________________________________________________________</w:t>
      </w:r>
    </w:p>
    <w:p w:rsidR="00466F0E" w:rsidRPr="00466F0E" w:rsidRDefault="00466F0E" w:rsidP="000C7107">
      <w:pPr>
        <w:pStyle w:val="4"/>
        <w:kinsoku w:val="0"/>
        <w:overflowPunct w:val="0"/>
        <w:ind w:left="0" w:right="-1568"/>
        <w:rPr>
          <w:i w:val="0"/>
        </w:rPr>
      </w:pPr>
    </w:p>
    <w:p w:rsidR="00466F0E" w:rsidRPr="00892F82" w:rsidRDefault="00466F0E" w:rsidP="000C7107">
      <w:pPr>
        <w:pStyle w:val="a5"/>
        <w:numPr>
          <w:ilvl w:val="0"/>
          <w:numId w:val="6"/>
        </w:numPr>
        <w:tabs>
          <w:tab w:val="left" w:pos="1252"/>
          <w:tab w:val="left" w:pos="8779"/>
        </w:tabs>
        <w:kinsoku w:val="0"/>
        <w:overflowPunct w:val="0"/>
        <w:spacing w:line="314" w:lineRule="exact"/>
        <w:ind w:right="-1568"/>
        <w:rPr>
          <w:i/>
          <w:sz w:val="28"/>
          <w:szCs w:val="28"/>
        </w:rPr>
      </w:pPr>
      <w:proofErr w:type="gramStart"/>
      <w:r w:rsidRPr="00E60A0E">
        <w:rPr>
          <w:i/>
          <w:sz w:val="28"/>
          <w:szCs w:val="28"/>
        </w:rPr>
        <w:t xml:space="preserve">Спиши </w:t>
      </w:r>
      <w:r w:rsidR="00E60A0E" w:rsidRPr="00E60A0E">
        <w:rPr>
          <w:i/>
          <w:sz w:val="28"/>
          <w:szCs w:val="28"/>
        </w:rPr>
        <w:t xml:space="preserve"> слова</w:t>
      </w:r>
      <w:proofErr w:type="gramEnd"/>
      <w:r w:rsidRPr="00E60A0E">
        <w:rPr>
          <w:i/>
          <w:sz w:val="28"/>
          <w:szCs w:val="28"/>
        </w:rPr>
        <w:t xml:space="preserve">, поставь ударение в словах: </w:t>
      </w:r>
      <w:r w:rsidR="00E60A0E" w:rsidRPr="00892F82">
        <w:rPr>
          <w:b/>
          <w:iCs/>
          <w:sz w:val="28"/>
          <w:szCs w:val="28"/>
        </w:rPr>
        <w:t xml:space="preserve">     </w:t>
      </w:r>
      <w:r w:rsidRPr="00892F82">
        <w:rPr>
          <w:b/>
          <w:iCs/>
          <w:sz w:val="28"/>
          <w:szCs w:val="28"/>
        </w:rPr>
        <w:t>парта,</w:t>
      </w:r>
      <w:r w:rsidR="00E60A0E" w:rsidRPr="00892F82">
        <w:rPr>
          <w:b/>
          <w:iCs/>
          <w:sz w:val="28"/>
          <w:szCs w:val="28"/>
        </w:rPr>
        <w:t xml:space="preserve">     </w:t>
      </w:r>
      <w:r w:rsidRPr="00892F82">
        <w:rPr>
          <w:b/>
          <w:iCs/>
          <w:sz w:val="28"/>
          <w:szCs w:val="28"/>
        </w:rPr>
        <w:t>урок</w:t>
      </w:r>
      <w:r w:rsidR="00C21636" w:rsidRPr="00892F82">
        <w:rPr>
          <w:b/>
          <w:sz w:val="28"/>
          <w:szCs w:val="28"/>
        </w:rPr>
        <w:t>,</w:t>
      </w:r>
      <w:r w:rsidR="00E60A0E" w:rsidRPr="00892F82">
        <w:rPr>
          <w:b/>
          <w:sz w:val="28"/>
          <w:szCs w:val="28"/>
        </w:rPr>
        <w:t xml:space="preserve">      </w:t>
      </w:r>
      <w:r w:rsidR="00C21636" w:rsidRPr="00892F82">
        <w:rPr>
          <w:b/>
          <w:sz w:val="28"/>
          <w:szCs w:val="28"/>
        </w:rPr>
        <w:t>голуби</w:t>
      </w:r>
    </w:p>
    <w:p w:rsidR="00892F82" w:rsidRPr="00892F82" w:rsidRDefault="00892F82" w:rsidP="000C7107">
      <w:pPr>
        <w:pStyle w:val="a5"/>
        <w:tabs>
          <w:tab w:val="left" w:pos="1252"/>
          <w:tab w:val="left" w:pos="8779"/>
        </w:tabs>
        <w:kinsoku w:val="0"/>
        <w:overflowPunct w:val="0"/>
        <w:spacing w:line="314" w:lineRule="exact"/>
        <w:ind w:left="720" w:right="-1568" w:firstLine="0"/>
        <w:rPr>
          <w:i/>
          <w:sz w:val="28"/>
          <w:szCs w:val="28"/>
        </w:rPr>
      </w:pPr>
    </w:p>
    <w:p w:rsidR="00466F0E" w:rsidRPr="005B19F4" w:rsidRDefault="00892F82" w:rsidP="000C7107">
      <w:pPr>
        <w:tabs>
          <w:tab w:val="left" w:pos="1264"/>
          <w:tab w:val="left" w:pos="8779"/>
        </w:tabs>
        <w:kinsoku w:val="0"/>
        <w:overflowPunct w:val="0"/>
        <w:spacing w:line="360" w:lineRule="auto"/>
        <w:ind w:right="-1568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</w:t>
      </w:r>
      <w:r w:rsidR="000C7107">
        <w:rPr>
          <w:b/>
          <w:sz w:val="28"/>
          <w:szCs w:val="28"/>
        </w:rPr>
        <w:t>_________</w:t>
      </w:r>
    </w:p>
    <w:p w:rsidR="00466F0E" w:rsidRPr="00E60A0E" w:rsidRDefault="00466F0E" w:rsidP="000C7107">
      <w:pPr>
        <w:pStyle w:val="a5"/>
        <w:numPr>
          <w:ilvl w:val="0"/>
          <w:numId w:val="6"/>
        </w:numPr>
        <w:tabs>
          <w:tab w:val="left" w:pos="1264"/>
          <w:tab w:val="left" w:pos="5338"/>
          <w:tab w:val="left" w:pos="6349"/>
        </w:tabs>
        <w:kinsoku w:val="0"/>
        <w:overflowPunct w:val="0"/>
        <w:spacing w:line="322" w:lineRule="exact"/>
        <w:ind w:right="-1568"/>
        <w:rPr>
          <w:i/>
          <w:spacing w:val="-4"/>
          <w:sz w:val="28"/>
          <w:szCs w:val="28"/>
        </w:rPr>
      </w:pPr>
      <w:r w:rsidRPr="00E60A0E">
        <w:rPr>
          <w:i/>
          <w:sz w:val="28"/>
          <w:szCs w:val="28"/>
        </w:rPr>
        <w:t>Составь слова из слогов:</w:t>
      </w:r>
    </w:p>
    <w:p w:rsidR="00466F0E" w:rsidRDefault="000C7107" w:rsidP="000C7107">
      <w:pPr>
        <w:tabs>
          <w:tab w:val="left" w:pos="1264"/>
          <w:tab w:val="left" w:pos="5338"/>
          <w:tab w:val="left" w:pos="6349"/>
        </w:tabs>
        <w:kinsoku w:val="0"/>
        <w:overflowPunct w:val="0"/>
        <w:spacing w:line="322" w:lineRule="exact"/>
        <w:ind w:left="946" w:right="-1568"/>
        <w:rPr>
          <w:rFonts w:ascii="Times New Roman" w:hAnsi="Times New Roman" w:cs="Times New Roman"/>
          <w:b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Cs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b/>
          <w:iCs/>
          <w:sz w:val="28"/>
          <w:szCs w:val="28"/>
        </w:rPr>
        <w:t>,</w:t>
      </w:r>
      <w:r w:rsidR="00E60A0E" w:rsidRPr="00E60A0E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gramStart"/>
      <w:r w:rsidR="00466F0E" w:rsidRPr="00E60A0E">
        <w:rPr>
          <w:rFonts w:ascii="Times New Roman" w:hAnsi="Times New Roman" w:cs="Times New Roman"/>
          <w:b/>
          <w:iCs/>
          <w:sz w:val="28"/>
          <w:szCs w:val="28"/>
        </w:rPr>
        <w:t xml:space="preserve">па;   </w:t>
      </w:r>
      <w:proofErr w:type="gramEnd"/>
      <w:r w:rsidR="00466F0E" w:rsidRPr="00E60A0E">
        <w:rPr>
          <w:rFonts w:ascii="Times New Roman" w:hAnsi="Times New Roman" w:cs="Times New Roman"/>
          <w:b/>
          <w:iCs/>
          <w:sz w:val="28"/>
          <w:szCs w:val="28"/>
        </w:rPr>
        <w:t xml:space="preserve">    </w:t>
      </w:r>
      <w:r w:rsidR="00E60A0E" w:rsidRPr="00E60A0E">
        <w:rPr>
          <w:rFonts w:ascii="Times New Roman" w:hAnsi="Times New Roman" w:cs="Times New Roman"/>
          <w:b/>
          <w:iCs/>
          <w:sz w:val="28"/>
          <w:szCs w:val="28"/>
        </w:rPr>
        <w:t xml:space="preserve">               </w:t>
      </w:r>
      <w:r w:rsidR="00466F0E" w:rsidRPr="00E60A0E">
        <w:rPr>
          <w:rFonts w:ascii="Times New Roman" w:hAnsi="Times New Roman" w:cs="Times New Roman"/>
          <w:b/>
          <w:iCs/>
          <w:sz w:val="28"/>
          <w:szCs w:val="28"/>
        </w:rPr>
        <w:t xml:space="preserve">   си,</w:t>
      </w:r>
      <w:r w:rsidR="00E60A0E" w:rsidRPr="00E60A0E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="00466F0E" w:rsidRPr="00E60A0E">
        <w:rPr>
          <w:rFonts w:ascii="Times New Roman" w:hAnsi="Times New Roman" w:cs="Times New Roman"/>
          <w:b/>
          <w:iCs/>
          <w:sz w:val="28"/>
          <w:szCs w:val="28"/>
        </w:rPr>
        <w:t>гу</w:t>
      </w:r>
      <w:proofErr w:type="spellEnd"/>
      <w:r w:rsidR="00466F0E" w:rsidRPr="00E60A0E">
        <w:rPr>
          <w:rFonts w:ascii="Times New Roman" w:hAnsi="Times New Roman" w:cs="Times New Roman"/>
          <w:b/>
          <w:iCs/>
          <w:sz w:val="28"/>
          <w:szCs w:val="28"/>
        </w:rPr>
        <w:t>;</w:t>
      </w:r>
      <w:r w:rsidR="00466F0E" w:rsidRPr="00E60A0E">
        <w:rPr>
          <w:rFonts w:ascii="Times New Roman" w:hAnsi="Times New Roman" w:cs="Times New Roman"/>
          <w:b/>
          <w:iCs/>
          <w:sz w:val="28"/>
          <w:szCs w:val="28"/>
        </w:rPr>
        <w:tab/>
      </w:r>
      <w:r w:rsidR="00E60A0E" w:rsidRPr="00E60A0E">
        <w:rPr>
          <w:rFonts w:ascii="Times New Roman" w:hAnsi="Times New Roman" w:cs="Times New Roman"/>
          <w:b/>
          <w:iCs/>
          <w:sz w:val="28"/>
          <w:szCs w:val="28"/>
        </w:rPr>
        <w:t xml:space="preserve">               </w:t>
      </w:r>
      <w:proofErr w:type="spellStart"/>
      <w:r w:rsidR="00466F0E" w:rsidRPr="00E60A0E">
        <w:rPr>
          <w:rFonts w:ascii="Times New Roman" w:hAnsi="Times New Roman" w:cs="Times New Roman"/>
          <w:b/>
          <w:iCs/>
          <w:spacing w:val="-7"/>
          <w:sz w:val="28"/>
          <w:szCs w:val="28"/>
        </w:rPr>
        <w:t>лу</w:t>
      </w:r>
      <w:proofErr w:type="spellEnd"/>
      <w:r w:rsidR="00466F0E" w:rsidRPr="00E60A0E">
        <w:rPr>
          <w:rFonts w:ascii="Times New Roman" w:hAnsi="Times New Roman" w:cs="Times New Roman"/>
          <w:b/>
          <w:iCs/>
          <w:spacing w:val="-7"/>
          <w:sz w:val="28"/>
          <w:szCs w:val="28"/>
        </w:rPr>
        <w:t xml:space="preserve">, </w:t>
      </w:r>
      <w:proofErr w:type="spellStart"/>
      <w:r w:rsidR="00466F0E" w:rsidRPr="00E60A0E">
        <w:rPr>
          <w:rFonts w:ascii="Times New Roman" w:hAnsi="Times New Roman" w:cs="Times New Roman"/>
          <w:b/>
          <w:iCs/>
          <w:sz w:val="28"/>
          <w:szCs w:val="28"/>
        </w:rPr>
        <w:t>го</w:t>
      </w:r>
      <w:proofErr w:type="spellEnd"/>
      <w:r w:rsidR="00466F0E" w:rsidRPr="00E60A0E">
        <w:rPr>
          <w:rFonts w:ascii="Times New Roman" w:hAnsi="Times New Roman" w:cs="Times New Roman"/>
          <w:b/>
          <w:iCs/>
          <w:sz w:val="28"/>
          <w:szCs w:val="28"/>
        </w:rPr>
        <w:t xml:space="preserve">, би. </w:t>
      </w:r>
    </w:p>
    <w:p w:rsidR="005B19F4" w:rsidRPr="00E60A0E" w:rsidRDefault="005B19F4" w:rsidP="000C7107">
      <w:pPr>
        <w:tabs>
          <w:tab w:val="left" w:pos="1264"/>
          <w:tab w:val="left" w:pos="5338"/>
          <w:tab w:val="left" w:pos="6349"/>
        </w:tabs>
        <w:kinsoku w:val="0"/>
        <w:overflowPunct w:val="0"/>
        <w:spacing w:line="322" w:lineRule="exact"/>
        <w:ind w:left="946" w:right="-1568"/>
        <w:rPr>
          <w:rFonts w:ascii="Times New Roman" w:hAnsi="Times New Roman" w:cs="Times New Roman"/>
          <w:b/>
          <w:iCs/>
          <w:sz w:val="28"/>
          <w:szCs w:val="28"/>
        </w:rPr>
      </w:pPr>
    </w:p>
    <w:p w:rsidR="00466F0E" w:rsidRDefault="005B19F4" w:rsidP="000C7107">
      <w:pPr>
        <w:tabs>
          <w:tab w:val="left" w:pos="1264"/>
          <w:tab w:val="left" w:pos="5338"/>
          <w:tab w:val="left" w:pos="6349"/>
        </w:tabs>
        <w:kinsoku w:val="0"/>
        <w:overflowPunct w:val="0"/>
        <w:spacing w:line="322" w:lineRule="exact"/>
        <w:ind w:left="284" w:right="-1568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__________________________________________________________________________</w:t>
      </w:r>
    </w:p>
    <w:p w:rsidR="00E60A0E" w:rsidRPr="00E60A0E" w:rsidRDefault="00466F0E" w:rsidP="000C7107">
      <w:pPr>
        <w:pStyle w:val="a5"/>
        <w:numPr>
          <w:ilvl w:val="0"/>
          <w:numId w:val="6"/>
        </w:numPr>
        <w:tabs>
          <w:tab w:val="left" w:pos="1348"/>
        </w:tabs>
        <w:kinsoku w:val="0"/>
        <w:overflowPunct w:val="0"/>
        <w:spacing w:line="276" w:lineRule="auto"/>
        <w:ind w:right="-1568"/>
        <w:rPr>
          <w:i/>
          <w:sz w:val="28"/>
          <w:szCs w:val="28"/>
        </w:rPr>
      </w:pPr>
      <w:r w:rsidRPr="00E60A0E">
        <w:rPr>
          <w:i/>
          <w:sz w:val="28"/>
          <w:szCs w:val="28"/>
        </w:rPr>
        <w:t xml:space="preserve">Составь графическую </w:t>
      </w:r>
      <w:r w:rsidRPr="00E60A0E">
        <w:rPr>
          <w:i/>
          <w:spacing w:val="-3"/>
          <w:sz w:val="28"/>
          <w:szCs w:val="28"/>
        </w:rPr>
        <w:t>схему</w:t>
      </w:r>
      <w:r w:rsidR="00E60A0E" w:rsidRPr="00E60A0E">
        <w:rPr>
          <w:i/>
          <w:spacing w:val="-3"/>
          <w:sz w:val="28"/>
          <w:szCs w:val="28"/>
        </w:rPr>
        <w:t xml:space="preserve">   </w:t>
      </w:r>
      <w:r w:rsidRPr="00E60A0E">
        <w:rPr>
          <w:i/>
          <w:sz w:val="28"/>
          <w:szCs w:val="28"/>
        </w:rPr>
        <w:t>предложения.</w:t>
      </w:r>
    </w:p>
    <w:p w:rsidR="00466F0E" w:rsidRPr="00E60A0E" w:rsidRDefault="00466F0E" w:rsidP="000C7107">
      <w:pPr>
        <w:tabs>
          <w:tab w:val="left" w:pos="1348"/>
        </w:tabs>
        <w:kinsoku w:val="0"/>
        <w:overflowPunct w:val="0"/>
        <w:spacing w:line="276" w:lineRule="auto"/>
        <w:ind w:right="-1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A0E">
        <w:rPr>
          <w:rFonts w:ascii="Times New Roman" w:hAnsi="Times New Roman" w:cs="Times New Roman"/>
          <w:b/>
          <w:iCs/>
          <w:sz w:val="28"/>
          <w:szCs w:val="28"/>
        </w:rPr>
        <w:t xml:space="preserve">На </w:t>
      </w:r>
      <w:r w:rsidR="00E60A0E" w:rsidRPr="00E60A0E">
        <w:rPr>
          <w:rFonts w:ascii="Times New Roman" w:hAnsi="Times New Roman" w:cs="Times New Roman"/>
          <w:b/>
          <w:iCs/>
          <w:sz w:val="28"/>
          <w:szCs w:val="28"/>
        </w:rPr>
        <w:t xml:space="preserve">     </w:t>
      </w:r>
      <w:r w:rsidRPr="00E60A0E">
        <w:rPr>
          <w:rFonts w:ascii="Times New Roman" w:hAnsi="Times New Roman" w:cs="Times New Roman"/>
          <w:b/>
          <w:iCs/>
          <w:sz w:val="28"/>
          <w:szCs w:val="28"/>
        </w:rPr>
        <w:t>лугу    гуси</w:t>
      </w:r>
      <w:r w:rsidRPr="00E60A0E">
        <w:rPr>
          <w:rFonts w:ascii="Times New Roman" w:hAnsi="Times New Roman" w:cs="Times New Roman"/>
          <w:b/>
          <w:sz w:val="28"/>
          <w:szCs w:val="28"/>
        </w:rPr>
        <w:t>.</w:t>
      </w:r>
    </w:p>
    <w:p w:rsidR="00466F0E" w:rsidRDefault="00466F0E" w:rsidP="000C7107">
      <w:pPr>
        <w:pStyle w:val="a5"/>
        <w:kinsoku w:val="0"/>
        <w:overflowPunct w:val="0"/>
        <w:spacing w:line="314" w:lineRule="exact"/>
        <w:ind w:left="426" w:right="-1568" w:firstLine="895"/>
        <w:rPr>
          <w:sz w:val="28"/>
          <w:szCs w:val="28"/>
        </w:rPr>
      </w:pPr>
    </w:p>
    <w:p w:rsidR="00892F82" w:rsidRDefault="005B19F4" w:rsidP="000C7107">
      <w:pPr>
        <w:pStyle w:val="a5"/>
        <w:tabs>
          <w:tab w:val="left" w:pos="1322"/>
        </w:tabs>
        <w:kinsoku w:val="0"/>
        <w:overflowPunct w:val="0"/>
        <w:spacing w:line="314" w:lineRule="exact"/>
        <w:ind w:left="1321" w:right="-1568" w:hanging="75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892F82" w:rsidRDefault="00892F82" w:rsidP="000C7107">
      <w:pPr>
        <w:pStyle w:val="a5"/>
        <w:tabs>
          <w:tab w:val="left" w:pos="1322"/>
        </w:tabs>
        <w:kinsoku w:val="0"/>
        <w:overflowPunct w:val="0"/>
        <w:spacing w:line="314" w:lineRule="exact"/>
        <w:ind w:left="1321" w:right="-1568" w:firstLine="0"/>
        <w:rPr>
          <w:sz w:val="28"/>
          <w:szCs w:val="28"/>
        </w:rPr>
      </w:pPr>
    </w:p>
    <w:p w:rsidR="00892F82" w:rsidRDefault="00892F82" w:rsidP="000C7107">
      <w:pPr>
        <w:pStyle w:val="a3"/>
        <w:kinsoku w:val="0"/>
        <w:overflowPunct w:val="0"/>
        <w:ind w:right="-1568"/>
        <w:rPr>
          <w:sz w:val="24"/>
          <w:szCs w:val="24"/>
        </w:rPr>
      </w:pPr>
    </w:p>
    <w:p w:rsidR="005B19F4" w:rsidRDefault="005B19F4" w:rsidP="00892F82">
      <w:pPr>
        <w:pStyle w:val="a3"/>
        <w:kinsoku w:val="0"/>
        <w:overflowPunct w:val="0"/>
        <w:ind w:right="677"/>
        <w:rPr>
          <w:sz w:val="24"/>
          <w:szCs w:val="24"/>
        </w:rPr>
      </w:pPr>
    </w:p>
    <w:p w:rsidR="005B19F4" w:rsidRDefault="005B19F4" w:rsidP="00892F82">
      <w:pPr>
        <w:pStyle w:val="a3"/>
        <w:kinsoku w:val="0"/>
        <w:overflowPunct w:val="0"/>
        <w:ind w:right="677"/>
        <w:rPr>
          <w:sz w:val="24"/>
          <w:szCs w:val="24"/>
        </w:rPr>
      </w:pPr>
    </w:p>
    <w:p w:rsidR="005B19F4" w:rsidRDefault="005B19F4" w:rsidP="00892F82">
      <w:pPr>
        <w:pStyle w:val="a3"/>
        <w:kinsoku w:val="0"/>
        <w:overflowPunct w:val="0"/>
        <w:ind w:right="677"/>
        <w:rPr>
          <w:sz w:val="24"/>
          <w:szCs w:val="24"/>
        </w:rPr>
      </w:pPr>
    </w:p>
    <w:p w:rsidR="005B19F4" w:rsidRDefault="005B19F4" w:rsidP="00892F82">
      <w:pPr>
        <w:pStyle w:val="a3"/>
        <w:kinsoku w:val="0"/>
        <w:overflowPunct w:val="0"/>
        <w:ind w:right="677"/>
        <w:rPr>
          <w:sz w:val="24"/>
          <w:szCs w:val="24"/>
        </w:rPr>
      </w:pPr>
    </w:p>
    <w:p w:rsidR="005B19F4" w:rsidRDefault="005B19F4" w:rsidP="00892F82">
      <w:pPr>
        <w:pStyle w:val="a3"/>
        <w:kinsoku w:val="0"/>
        <w:overflowPunct w:val="0"/>
        <w:ind w:right="677"/>
        <w:rPr>
          <w:sz w:val="24"/>
          <w:szCs w:val="24"/>
        </w:rPr>
      </w:pPr>
    </w:p>
    <w:p w:rsidR="005B19F4" w:rsidRDefault="005B19F4" w:rsidP="00892F82">
      <w:pPr>
        <w:pStyle w:val="a3"/>
        <w:kinsoku w:val="0"/>
        <w:overflowPunct w:val="0"/>
        <w:ind w:right="677"/>
        <w:rPr>
          <w:sz w:val="24"/>
          <w:szCs w:val="24"/>
        </w:rPr>
      </w:pPr>
    </w:p>
    <w:p w:rsidR="005B19F4" w:rsidRDefault="005B19F4" w:rsidP="00892F82">
      <w:pPr>
        <w:pStyle w:val="a3"/>
        <w:kinsoku w:val="0"/>
        <w:overflowPunct w:val="0"/>
        <w:ind w:right="677"/>
        <w:rPr>
          <w:sz w:val="24"/>
          <w:szCs w:val="24"/>
        </w:rPr>
      </w:pPr>
    </w:p>
    <w:p w:rsidR="005B19F4" w:rsidRDefault="005B19F4" w:rsidP="00892F82">
      <w:pPr>
        <w:pStyle w:val="a3"/>
        <w:kinsoku w:val="0"/>
        <w:overflowPunct w:val="0"/>
        <w:ind w:right="677"/>
        <w:rPr>
          <w:sz w:val="24"/>
          <w:szCs w:val="24"/>
        </w:rPr>
      </w:pPr>
    </w:p>
    <w:p w:rsidR="005B19F4" w:rsidRDefault="005B19F4" w:rsidP="00892F82">
      <w:pPr>
        <w:pStyle w:val="a3"/>
        <w:kinsoku w:val="0"/>
        <w:overflowPunct w:val="0"/>
        <w:ind w:right="677"/>
        <w:rPr>
          <w:sz w:val="24"/>
          <w:szCs w:val="24"/>
        </w:rPr>
      </w:pPr>
    </w:p>
    <w:p w:rsidR="005B19F4" w:rsidRDefault="005B19F4" w:rsidP="00892F82">
      <w:pPr>
        <w:pStyle w:val="a3"/>
        <w:kinsoku w:val="0"/>
        <w:overflowPunct w:val="0"/>
        <w:ind w:right="677"/>
        <w:rPr>
          <w:sz w:val="24"/>
          <w:szCs w:val="24"/>
        </w:rPr>
      </w:pPr>
    </w:p>
    <w:p w:rsidR="005B19F4" w:rsidRDefault="005B19F4" w:rsidP="00892F82">
      <w:pPr>
        <w:pStyle w:val="a3"/>
        <w:kinsoku w:val="0"/>
        <w:overflowPunct w:val="0"/>
        <w:ind w:right="677"/>
        <w:rPr>
          <w:sz w:val="24"/>
          <w:szCs w:val="24"/>
        </w:rPr>
      </w:pPr>
    </w:p>
    <w:p w:rsidR="005B19F4" w:rsidRDefault="005B19F4" w:rsidP="00892F82">
      <w:pPr>
        <w:pStyle w:val="a3"/>
        <w:kinsoku w:val="0"/>
        <w:overflowPunct w:val="0"/>
        <w:ind w:right="677"/>
        <w:rPr>
          <w:sz w:val="24"/>
          <w:szCs w:val="24"/>
        </w:rPr>
      </w:pPr>
    </w:p>
    <w:p w:rsidR="005B19F4" w:rsidRDefault="005B19F4" w:rsidP="00892F82">
      <w:pPr>
        <w:pStyle w:val="a3"/>
        <w:kinsoku w:val="0"/>
        <w:overflowPunct w:val="0"/>
        <w:ind w:right="677"/>
        <w:rPr>
          <w:sz w:val="24"/>
          <w:szCs w:val="24"/>
        </w:rPr>
      </w:pPr>
    </w:p>
    <w:p w:rsidR="005B19F4" w:rsidRDefault="005B19F4" w:rsidP="00892F82">
      <w:pPr>
        <w:pStyle w:val="a3"/>
        <w:kinsoku w:val="0"/>
        <w:overflowPunct w:val="0"/>
        <w:ind w:right="677"/>
        <w:rPr>
          <w:sz w:val="24"/>
          <w:szCs w:val="24"/>
        </w:rPr>
      </w:pPr>
    </w:p>
    <w:p w:rsidR="005B19F4" w:rsidRDefault="005B19F4" w:rsidP="00892F82">
      <w:pPr>
        <w:pStyle w:val="a3"/>
        <w:kinsoku w:val="0"/>
        <w:overflowPunct w:val="0"/>
        <w:ind w:right="677"/>
        <w:rPr>
          <w:sz w:val="24"/>
          <w:szCs w:val="24"/>
        </w:rPr>
      </w:pPr>
    </w:p>
    <w:p w:rsidR="00892F82" w:rsidRDefault="00892F82" w:rsidP="000C7107">
      <w:pPr>
        <w:pStyle w:val="a3"/>
        <w:kinsoku w:val="0"/>
        <w:overflowPunct w:val="0"/>
        <w:sectPr w:rsidR="00892F82" w:rsidSect="000C7107">
          <w:headerReference w:type="default" r:id="rId7"/>
          <w:type w:val="continuous"/>
          <w:pgSz w:w="11910" w:h="16840"/>
          <w:pgMar w:top="1120" w:right="0" w:bottom="280" w:left="460" w:header="720" w:footer="720" w:gutter="0"/>
          <w:cols w:num="2" w:space="720" w:equalWidth="0">
            <w:col w:w="10595" w:space="2"/>
            <w:col w:w="853"/>
          </w:cols>
          <w:noEndnote/>
        </w:sectPr>
      </w:pPr>
    </w:p>
    <w:p w:rsidR="00466F0E" w:rsidRDefault="00466F0E" w:rsidP="00466F0E">
      <w:pPr>
        <w:pStyle w:val="a3"/>
        <w:kinsoku w:val="0"/>
        <w:overflowPunct w:val="0"/>
        <w:spacing w:before="2"/>
      </w:pPr>
    </w:p>
    <w:sectPr w:rsidR="00466F0E" w:rsidSect="009A5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657" w:rsidRPr="002F29E5" w:rsidRDefault="001F1657" w:rsidP="00892F82">
      <w:pPr>
        <w:spacing w:after="0" w:line="240" w:lineRule="auto"/>
      </w:pPr>
      <w:r>
        <w:separator/>
      </w:r>
    </w:p>
  </w:endnote>
  <w:endnote w:type="continuationSeparator" w:id="0">
    <w:p w:rsidR="001F1657" w:rsidRPr="002F29E5" w:rsidRDefault="001F1657" w:rsidP="00892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657" w:rsidRPr="002F29E5" w:rsidRDefault="001F1657" w:rsidP="00892F82">
      <w:pPr>
        <w:spacing w:after="0" w:line="240" w:lineRule="auto"/>
      </w:pPr>
      <w:r>
        <w:separator/>
      </w:r>
    </w:p>
  </w:footnote>
  <w:footnote w:type="continuationSeparator" w:id="0">
    <w:p w:rsidR="001F1657" w:rsidRPr="002F29E5" w:rsidRDefault="001F1657" w:rsidP="00892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F82" w:rsidRDefault="00892F82">
    <w:pPr>
      <w:pStyle w:val="a6"/>
    </w:pPr>
  </w:p>
  <w:p w:rsidR="00892F82" w:rsidRDefault="00892F82">
    <w:pPr>
      <w:pStyle w:val="a6"/>
    </w:pPr>
  </w:p>
  <w:p w:rsidR="00892F82" w:rsidRDefault="00892F8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28"/>
    <w:multiLevelType w:val="multilevel"/>
    <w:tmpl w:val="000008AB"/>
    <w:lvl w:ilvl="0">
      <w:start w:val="1"/>
      <w:numFmt w:val="decimal"/>
      <w:lvlText w:val="%1."/>
      <w:lvlJc w:val="left"/>
      <w:pPr>
        <w:ind w:left="1239" w:hanging="281"/>
      </w:pPr>
      <w:rPr>
        <w:rFonts w:ascii="Times New Roman" w:hAnsi="Times New Roman" w:cs="Times New Roman"/>
        <w:b w:val="0"/>
        <w:bCs w:val="0"/>
        <w:w w:val="100"/>
        <w:sz w:val="28"/>
        <w:szCs w:val="28"/>
      </w:rPr>
    </w:lvl>
    <w:lvl w:ilvl="1">
      <w:numFmt w:val="bullet"/>
      <w:lvlText w:val=""/>
      <w:lvlJc w:val="left"/>
      <w:pPr>
        <w:ind w:left="1810" w:hanging="425"/>
      </w:pPr>
      <w:rPr>
        <w:rFonts w:ascii="Symbol" w:hAnsi="Symbol" w:cs="Symbol"/>
        <w:b/>
        <w:bCs/>
        <w:w w:val="100"/>
        <w:sz w:val="28"/>
        <w:szCs w:val="28"/>
      </w:rPr>
    </w:lvl>
    <w:lvl w:ilvl="2">
      <w:numFmt w:val="bullet"/>
      <w:lvlText w:val="•"/>
      <w:lvlJc w:val="left"/>
      <w:pPr>
        <w:ind w:left="3620" w:hanging="425"/>
      </w:pPr>
    </w:lvl>
    <w:lvl w:ilvl="3">
      <w:numFmt w:val="bullet"/>
      <w:lvlText w:val="•"/>
      <w:lvlJc w:val="left"/>
      <w:pPr>
        <w:ind w:left="4598" w:hanging="425"/>
      </w:pPr>
    </w:lvl>
    <w:lvl w:ilvl="4">
      <w:numFmt w:val="bullet"/>
      <w:lvlText w:val="•"/>
      <w:lvlJc w:val="left"/>
      <w:pPr>
        <w:ind w:left="5576" w:hanging="425"/>
      </w:pPr>
    </w:lvl>
    <w:lvl w:ilvl="5">
      <w:numFmt w:val="bullet"/>
      <w:lvlText w:val="•"/>
      <w:lvlJc w:val="left"/>
      <w:pPr>
        <w:ind w:left="6554" w:hanging="425"/>
      </w:pPr>
    </w:lvl>
    <w:lvl w:ilvl="6">
      <w:numFmt w:val="bullet"/>
      <w:lvlText w:val="•"/>
      <w:lvlJc w:val="left"/>
      <w:pPr>
        <w:ind w:left="7533" w:hanging="425"/>
      </w:pPr>
    </w:lvl>
    <w:lvl w:ilvl="7">
      <w:numFmt w:val="bullet"/>
      <w:lvlText w:val="•"/>
      <w:lvlJc w:val="left"/>
      <w:pPr>
        <w:ind w:left="8511" w:hanging="425"/>
      </w:pPr>
    </w:lvl>
    <w:lvl w:ilvl="8">
      <w:numFmt w:val="bullet"/>
      <w:lvlText w:val="•"/>
      <w:lvlJc w:val="left"/>
      <w:pPr>
        <w:ind w:left="9489" w:hanging="425"/>
      </w:pPr>
    </w:lvl>
  </w:abstractNum>
  <w:abstractNum w:abstractNumId="1" w15:restartNumberingAfterBreak="0">
    <w:nsid w:val="00000429"/>
    <w:multiLevelType w:val="multilevel"/>
    <w:tmpl w:val="000008AC"/>
    <w:lvl w:ilvl="0">
      <w:start w:val="1"/>
      <w:numFmt w:val="decimal"/>
      <w:lvlText w:val="%1)"/>
      <w:lvlJc w:val="left"/>
      <w:pPr>
        <w:ind w:left="1321" w:hanging="375"/>
      </w:pPr>
      <w:rPr>
        <w:rFonts w:ascii="Times New Roman" w:hAnsi="Times New Roman" w:cs="Times New Roman"/>
        <w:b w:val="0"/>
        <w:bCs w:val="0"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1955" w:hanging="375"/>
      </w:pPr>
    </w:lvl>
    <w:lvl w:ilvl="2">
      <w:numFmt w:val="bullet"/>
      <w:lvlText w:val="•"/>
      <w:lvlJc w:val="left"/>
      <w:pPr>
        <w:ind w:left="2590" w:hanging="375"/>
      </w:pPr>
    </w:lvl>
    <w:lvl w:ilvl="3">
      <w:numFmt w:val="bullet"/>
      <w:lvlText w:val="•"/>
      <w:lvlJc w:val="left"/>
      <w:pPr>
        <w:ind w:left="3225" w:hanging="375"/>
      </w:pPr>
    </w:lvl>
    <w:lvl w:ilvl="4">
      <w:numFmt w:val="bullet"/>
      <w:lvlText w:val="•"/>
      <w:lvlJc w:val="left"/>
      <w:pPr>
        <w:ind w:left="3860" w:hanging="375"/>
      </w:pPr>
    </w:lvl>
    <w:lvl w:ilvl="5">
      <w:numFmt w:val="bullet"/>
      <w:lvlText w:val="•"/>
      <w:lvlJc w:val="left"/>
      <w:pPr>
        <w:ind w:left="4495" w:hanging="375"/>
      </w:pPr>
    </w:lvl>
    <w:lvl w:ilvl="6">
      <w:numFmt w:val="bullet"/>
      <w:lvlText w:val="•"/>
      <w:lvlJc w:val="left"/>
      <w:pPr>
        <w:ind w:left="5131" w:hanging="375"/>
      </w:pPr>
    </w:lvl>
    <w:lvl w:ilvl="7">
      <w:numFmt w:val="bullet"/>
      <w:lvlText w:val="•"/>
      <w:lvlJc w:val="left"/>
      <w:pPr>
        <w:ind w:left="5766" w:hanging="375"/>
      </w:pPr>
    </w:lvl>
    <w:lvl w:ilvl="8">
      <w:numFmt w:val="bullet"/>
      <w:lvlText w:val="•"/>
      <w:lvlJc w:val="left"/>
      <w:pPr>
        <w:ind w:left="6401" w:hanging="375"/>
      </w:pPr>
    </w:lvl>
  </w:abstractNum>
  <w:abstractNum w:abstractNumId="2" w15:restartNumberingAfterBreak="0">
    <w:nsid w:val="0000042A"/>
    <w:multiLevelType w:val="multilevel"/>
    <w:tmpl w:val="000008AD"/>
    <w:lvl w:ilvl="0">
      <w:start w:val="2"/>
      <w:numFmt w:val="upperRoman"/>
      <w:lvlText w:val="%1"/>
      <w:lvlJc w:val="left"/>
      <w:pPr>
        <w:ind w:left="1237" w:hanging="291"/>
      </w:pPr>
      <w:rPr>
        <w:rFonts w:ascii="Times New Roman" w:hAnsi="Times New Roman" w:cs="Times New Roman"/>
        <w:b/>
        <w:bCs/>
        <w:i/>
        <w:iCs/>
        <w:spacing w:val="0"/>
        <w:w w:val="100"/>
        <w:sz w:val="28"/>
        <w:szCs w:val="28"/>
      </w:rPr>
    </w:lvl>
    <w:lvl w:ilvl="1">
      <w:start w:val="1"/>
      <w:numFmt w:val="decimal"/>
      <w:lvlText w:val="%2)"/>
      <w:lvlJc w:val="left"/>
      <w:pPr>
        <w:ind w:left="1333" w:hanging="305"/>
      </w:pPr>
      <w:rPr>
        <w:rFonts w:ascii="Times New Roman" w:hAnsi="Times New Roman" w:cs="Times New Roman"/>
        <w:b w:val="0"/>
        <w:bCs w:val="0"/>
        <w:spacing w:val="0"/>
        <w:w w:val="100"/>
        <w:sz w:val="28"/>
        <w:szCs w:val="28"/>
      </w:rPr>
    </w:lvl>
    <w:lvl w:ilvl="2">
      <w:numFmt w:val="bullet"/>
      <w:lvlText w:val="•"/>
      <w:lvlJc w:val="left"/>
      <w:pPr>
        <w:ind w:left="2462" w:hanging="305"/>
      </w:pPr>
    </w:lvl>
    <w:lvl w:ilvl="3">
      <w:numFmt w:val="bullet"/>
      <w:lvlText w:val="•"/>
      <w:lvlJc w:val="left"/>
      <w:pPr>
        <w:ind w:left="3585" w:hanging="305"/>
      </w:pPr>
    </w:lvl>
    <w:lvl w:ilvl="4">
      <w:numFmt w:val="bullet"/>
      <w:lvlText w:val="•"/>
      <w:lvlJc w:val="left"/>
      <w:pPr>
        <w:ind w:left="4708" w:hanging="305"/>
      </w:pPr>
    </w:lvl>
    <w:lvl w:ilvl="5">
      <w:numFmt w:val="bullet"/>
      <w:lvlText w:val="•"/>
      <w:lvlJc w:val="left"/>
      <w:pPr>
        <w:ind w:left="5831" w:hanging="305"/>
      </w:pPr>
    </w:lvl>
    <w:lvl w:ilvl="6">
      <w:numFmt w:val="bullet"/>
      <w:lvlText w:val="•"/>
      <w:lvlJc w:val="left"/>
      <w:pPr>
        <w:ind w:left="6954" w:hanging="305"/>
      </w:pPr>
    </w:lvl>
    <w:lvl w:ilvl="7">
      <w:numFmt w:val="bullet"/>
      <w:lvlText w:val="•"/>
      <w:lvlJc w:val="left"/>
      <w:pPr>
        <w:ind w:left="8077" w:hanging="305"/>
      </w:pPr>
    </w:lvl>
    <w:lvl w:ilvl="8">
      <w:numFmt w:val="bullet"/>
      <w:lvlText w:val="•"/>
      <w:lvlJc w:val="left"/>
      <w:pPr>
        <w:ind w:left="9200" w:hanging="305"/>
      </w:pPr>
    </w:lvl>
  </w:abstractNum>
  <w:abstractNum w:abstractNumId="3" w15:restartNumberingAfterBreak="0">
    <w:nsid w:val="0000042B"/>
    <w:multiLevelType w:val="multilevel"/>
    <w:tmpl w:val="000008AE"/>
    <w:lvl w:ilvl="0">
      <w:start w:val="1"/>
      <w:numFmt w:val="decimal"/>
      <w:lvlText w:val="%1)"/>
      <w:lvlJc w:val="left"/>
      <w:pPr>
        <w:ind w:left="1251" w:hanging="305"/>
      </w:pPr>
      <w:rPr>
        <w:rFonts w:ascii="Times New Roman" w:hAnsi="Times New Roman" w:cs="Times New Roman"/>
        <w:b w:val="0"/>
        <w:bCs w:val="0"/>
        <w:spacing w:val="0"/>
        <w:w w:val="100"/>
        <w:sz w:val="28"/>
        <w:szCs w:val="28"/>
      </w:rPr>
    </w:lvl>
    <w:lvl w:ilvl="1">
      <w:numFmt w:val="bullet"/>
      <w:lvlText w:val=""/>
      <w:lvlJc w:val="left"/>
      <w:pPr>
        <w:ind w:left="1666" w:hanging="281"/>
      </w:pPr>
      <w:rPr>
        <w:rFonts w:ascii="Symbol" w:hAnsi="Symbol" w:cs="Symbol"/>
        <w:b w:val="0"/>
        <w:bCs w:val="0"/>
        <w:w w:val="100"/>
        <w:sz w:val="28"/>
        <w:szCs w:val="28"/>
      </w:rPr>
    </w:lvl>
    <w:lvl w:ilvl="2">
      <w:numFmt w:val="bullet"/>
      <w:lvlText w:val=""/>
      <w:lvlJc w:val="left"/>
      <w:pPr>
        <w:ind w:left="1666" w:hanging="286"/>
      </w:pPr>
      <w:rPr>
        <w:rFonts w:ascii="Symbol" w:hAnsi="Symbol" w:cs="Symbol"/>
        <w:b w:val="0"/>
        <w:bCs w:val="0"/>
        <w:w w:val="100"/>
        <w:sz w:val="28"/>
        <w:szCs w:val="28"/>
      </w:rPr>
    </w:lvl>
    <w:lvl w:ilvl="3">
      <w:numFmt w:val="bullet"/>
      <w:lvlText w:val="•"/>
      <w:lvlJc w:val="left"/>
      <w:pPr>
        <w:ind w:left="3834" w:hanging="286"/>
      </w:pPr>
    </w:lvl>
    <w:lvl w:ilvl="4">
      <w:numFmt w:val="bullet"/>
      <w:lvlText w:val="•"/>
      <w:lvlJc w:val="left"/>
      <w:pPr>
        <w:ind w:left="4922" w:hanging="286"/>
      </w:pPr>
    </w:lvl>
    <w:lvl w:ilvl="5">
      <w:numFmt w:val="bullet"/>
      <w:lvlText w:val="•"/>
      <w:lvlJc w:val="left"/>
      <w:pPr>
        <w:ind w:left="6009" w:hanging="286"/>
      </w:pPr>
    </w:lvl>
    <w:lvl w:ilvl="6">
      <w:numFmt w:val="bullet"/>
      <w:lvlText w:val="•"/>
      <w:lvlJc w:val="left"/>
      <w:pPr>
        <w:ind w:left="7096" w:hanging="286"/>
      </w:pPr>
    </w:lvl>
    <w:lvl w:ilvl="7">
      <w:numFmt w:val="bullet"/>
      <w:lvlText w:val="•"/>
      <w:lvlJc w:val="left"/>
      <w:pPr>
        <w:ind w:left="8184" w:hanging="286"/>
      </w:pPr>
    </w:lvl>
    <w:lvl w:ilvl="8">
      <w:numFmt w:val="bullet"/>
      <w:lvlText w:val="•"/>
      <w:lvlJc w:val="left"/>
      <w:pPr>
        <w:ind w:left="9271" w:hanging="286"/>
      </w:pPr>
    </w:lvl>
  </w:abstractNum>
  <w:abstractNum w:abstractNumId="4" w15:restartNumberingAfterBreak="0">
    <w:nsid w:val="17E31712"/>
    <w:multiLevelType w:val="multilevel"/>
    <w:tmpl w:val="000008AC"/>
    <w:lvl w:ilvl="0">
      <w:start w:val="1"/>
      <w:numFmt w:val="decimal"/>
      <w:lvlText w:val="%1)"/>
      <w:lvlJc w:val="left"/>
      <w:pPr>
        <w:ind w:left="1321" w:hanging="375"/>
      </w:pPr>
      <w:rPr>
        <w:rFonts w:ascii="Times New Roman" w:hAnsi="Times New Roman" w:cs="Times New Roman"/>
        <w:b w:val="0"/>
        <w:bCs w:val="0"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1955" w:hanging="375"/>
      </w:pPr>
    </w:lvl>
    <w:lvl w:ilvl="2">
      <w:numFmt w:val="bullet"/>
      <w:lvlText w:val="•"/>
      <w:lvlJc w:val="left"/>
      <w:pPr>
        <w:ind w:left="2590" w:hanging="375"/>
      </w:pPr>
    </w:lvl>
    <w:lvl w:ilvl="3">
      <w:numFmt w:val="bullet"/>
      <w:lvlText w:val="•"/>
      <w:lvlJc w:val="left"/>
      <w:pPr>
        <w:ind w:left="3225" w:hanging="375"/>
      </w:pPr>
    </w:lvl>
    <w:lvl w:ilvl="4">
      <w:numFmt w:val="bullet"/>
      <w:lvlText w:val="•"/>
      <w:lvlJc w:val="left"/>
      <w:pPr>
        <w:ind w:left="3860" w:hanging="375"/>
      </w:pPr>
    </w:lvl>
    <w:lvl w:ilvl="5">
      <w:numFmt w:val="bullet"/>
      <w:lvlText w:val="•"/>
      <w:lvlJc w:val="left"/>
      <w:pPr>
        <w:ind w:left="4495" w:hanging="375"/>
      </w:pPr>
    </w:lvl>
    <w:lvl w:ilvl="6">
      <w:numFmt w:val="bullet"/>
      <w:lvlText w:val="•"/>
      <w:lvlJc w:val="left"/>
      <w:pPr>
        <w:ind w:left="5131" w:hanging="375"/>
      </w:pPr>
    </w:lvl>
    <w:lvl w:ilvl="7">
      <w:numFmt w:val="bullet"/>
      <w:lvlText w:val="•"/>
      <w:lvlJc w:val="left"/>
      <w:pPr>
        <w:ind w:left="5766" w:hanging="375"/>
      </w:pPr>
    </w:lvl>
    <w:lvl w:ilvl="8">
      <w:numFmt w:val="bullet"/>
      <w:lvlText w:val="•"/>
      <w:lvlJc w:val="left"/>
      <w:pPr>
        <w:ind w:left="6401" w:hanging="375"/>
      </w:pPr>
    </w:lvl>
  </w:abstractNum>
  <w:abstractNum w:abstractNumId="5" w15:restartNumberingAfterBreak="0">
    <w:nsid w:val="4CDF433A"/>
    <w:multiLevelType w:val="hybridMultilevel"/>
    <w:tmpl w:val="79B81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04372"/>
    <w:multiLevelType w:val="hybridMultilevel"/>
    <w:tmpl w:val="79B81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3946"/>
    <w:rsid w:val="000C7107"/>
    <w:rsid w:val="00140044"/>
    <w:rsid w:val="00164973"/>
    <w:rsid w:val="001F1657"/>
    <w:rsid w:val="002B1499"/>
    <w:rsid w:val="003D786D"/>
    <w:rsid w:val="00466F0E"/>
    <w:rsid w:val="004C10A2"/>
    <w:rsid w:val="005025C9"/>
    <w:rsid w:val="00597790"/>
    <w:rsid w:val="005B19F4"/>
    <w:rsid w:val="00790865"/>
    <w:rsid w:val="008475BF"/>
    <w:rsid w:val="00892F82"/>
    <w:rsid w:val="009A561B"/>
    <w:rsid w:val="00BE0683"/>
    <w:rsid w:val="00C21636"/>
    <w:rsid w:val="00CB3946"/>
    <w:rsid w:val="00DB18B3"/>
    <w:rsid w:val="00E60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378249-7AAB-44DA-B545-24C1C3283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61B"/>
  </w:style>
  <w:style w:type="paragraph" w:styleId="3">
    <w:name w:val="heading 3"/>
    <w:basedOn w:val="a"/>
    <w:next w:val="a"/>
    <w:link w:val="30"/>
    <w:uiPriority w:val="1"/>
    <w:qFormat/>
    <w:rsid w:val="00466F0E"/>
    <w:pPr>
      <w:widowControl w:val="0"/>
      <w:autoSpaceDE w:val="0"/>
      <w:autoSpaceDN w:val="0"/>
      <w:adjustRightInd w:val="0"/>
      <w:spacing w:after="0" w:line="319" w:lineRule="exact"/>
      <w:ind w:left="4804"/>
      <w:jc w:val="center"/>
      <w:outlineLvl w:val="2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1"/>
    <w:qFormat/>
    <w:rsid w:val="00466F0E"/>
    <w:pPr>
      <w:widowControl w:val="0"/>
      <w:autoSpaceDE w:val="0"/>
      <w:autoSpaceDN w:val="0"/>
      <w:adjustRightInd w:val="0"/>
      <w:spacing w:after="0" w:line="240" w:lineRule="auto"/>
      <w:ind w:left="1666"/>
      <w:outlineLvl w:val="3"/>
    </w:pPr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466F0E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1"/>
    <w:rsid w:val="00466F0E"/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iPriority w:val="1"/>
    <w:qFormat/>
    <w:rsid w:val="00466F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466F0E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466F0E"/>
    <w:pPr>
      <w:widowControl w:val="0"/>
      <w:autoSpaceDE w:val="0"/>
      <w:autoSpaceDN w:val="0"/>
      <w:adjustRightInd w:val="0"/>
      <w:spacing w:after="0" w:line="240" w:lineRule="auto"/>
      <w:ind w:left="1239" w:hanging="28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92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2F82"/>
  </w:style>
  <w:style w:type="paragraph" w:styleId="a8">
    <w:name w:val="footer"/>
    <w:basedOn w:val="a"/>
    <w:link w:val="a9"/>
    <w:uiPriority w:val="99"/>
    <w:semiHidden/>
    <w:unhideWhenUsed/>
    <w:rsid w:val="00892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92F82"/>
  </w:style>
  <w:style w:type="paragraph" w:styleId="aa">
    <w:name w:val="Balloon Text"/>
    <w:basedOn w:val="a"/>
    <w:link w:val="ab"/>
    <w:uiPriority w:val="99"/>
    <w:semiHidden/>
    <w:unhideWhenUsed/>
    <w:rsid w:val="00892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2F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3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2023-04-06T05:17:00Z</cp:lastPrinted>
  <dcterms:created xsi:type="dcterms:W3CDTF">2023-04-05T03:51:00Z</dcterms:created>
  <dcterms:modified xsi:type="dcterms:W3CDTF">2025-04-04T06:30:00Z</dcterms:modified>
</cp:coreProperties>
</file>